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7531A" w14:textId="09EB44FC" w:rsidR="00414257" w:rsidRDefault="0041425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1425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LOPŠELIS-DARŽELIS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b/>
          <w:bCs/>
          <w:sz w:val="24"/>
          <w:szCs w:val="24"/>
          <w:lang w:val="lt-LT"/>
        </w:rPr>
        <w:t>EGLUTĖ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“</w:t>
      </w:r>
    </w:p>
    <w:p w14:paraId="3C6E57BF" w14:textId="795D51BD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39090A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750CAD36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2023 m. </w:t>
      </w:r>
      <w:r w:rsidR="0039090A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9090A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FC1BD8">
        <w:rPr>
          <w:rFonts w:ascii="Times New Roman" w:hAnsi="Times New Roman" w:cs="Times New Roman"/>
          <w:sz w:val="24"/>
          <w:szCs w:val="24"/>
          <w:lang w:val="lt-LT"/>
        </w:rPr>
        <w:t>1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3F061C2D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4257" w:rsidRPr="00414257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“</w:t>
      </w:r>
    </w:p>
    <w:p w14:paraId="1F4B8AE8" w14:textId="10FC9926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2EC96B06" w14:textId="4EF4C794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Korsako g. 6A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C43CEE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spalio 11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1D99C0B6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 xml:space="preserve"> priešmokyklinis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 xml:space="preserve"> ugdymas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67150F3E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</w:t>
      </w:r>
      <w:r w:rsidR="0039090A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Apskaitos politika keičiama dėl VSAFAS pasikeitimo a</w:t>
      </w:r>
      <w:bookmarkStart w:id="2" w:name="_GoBack"/>
      <w:bookmarkEnd w:id="2"/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BE6D33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Roberta Jankūnienė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42D38" w14:textId="77777777" w:rsidR="00665A27" w:rsidRDefault="00665A27" w:rsidP="0087691B">
      <w:pPr>
        <w:spacing w:after="0" w:line="240" w:lineRule="auto"/>
      </w:pPr>
      <w:r>
        <w:separator/>
      </w:r>
    </w:p>
  </w:endnote>
  <w:endnote w:type="continuationSeparator" w:id="0">
    <w:p w14:paraId="03F2C321" w14:textId="77777777" w:rsidR="00665A27" w:rsidRDefault="00665A27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32ACB" w14:textId="77777777" w:rsidR="00665A27" w:rsidRDefault="00665A27" w:rsidP="0087691B">
      <w:pPr>
        <w:spacing w:after="0" w:line="240" w:lineRule="auto"/>
      </w:pPr>
      <w:r>
        <w:separator/>
      </w:r>
    </w:p>
  </w:footnote>
  <w:footnote w:type="continuationSeparator" w:id="0">
    <w:p w14:paraId="75347124" w14:textId="77777777" w:rsidR="00665A27" w:rsidRDefault="00665A27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51862"/>
    <w:rsid w:val="0019395B"/>
    <w:rsid w:val="001B7BC5"/>
    <w:rsid w:val="002112D2"/>
    <w:rsid w:val="00231B4F"/>
    <w:rsid w:val="00296705"/>
    <w:rsid w:val="002A4805"/>
    <w:rsid w:val="002E4859"/>
    <w:rsid w:val="002F17CE"/>
    <w:rsid w:val="00302E1F"/>
    <w:rsid w:val="003333C7"/>
    <w:rsid w:val="0039090A"/>
    <w:rsid w:val="00414257"/>
    <w:rsid w:val="004464B6"/>
    <w:rsid w:val="004814DE"/>
    <w:rsid w:val="00482DEC"/>
    <w:rsid w:val="004976B7"/>
    <w:rsid w:val="004F52D4"/>
    <w:rsid w:val="00517325"/>
    <w:rsid w:val="005512A2"/>
    <w:rsid w:val="00565E94"/>
    <w:rsid w:val="00577E61"/>
    <w:rsid w:val="00595BC5"/>
    <w:rsid w:val="005D1174"/>
    <w:rsid w:val="005D3DAF"/>
    <w:rsid w:val="005E181E"/>
    <w:rsid w:val="00603997"/>
    <w:rsid w:val="00622233"/>
    <w:rsid w:val="00665A27"/>
    <w:rsid w:val="00667BD0"/>
    <w:rsid w:val="00673959"/>
    <w:rsid w:val="006817C9"/>
    <w:rsid w:val="006836F6"/>
    <w:rsid w:val="006C6DB3"/>
    <w:rsid w:val="006F34B6"/>
    <w:rsid w:val="00720297"/>
    <w:rsid w:val="007A3D5D"/>
    <w:rsid w:val="007F6E83"/>
    <w:rsid w:val="0083420A"/>
    <w:rsid w:val="00847CE4"/>
    <w:rsid w:val="0087691B"/>
    <w:rsid w:val="008A6510"/>
    <w:rsid w:val="008B5380"/>
    <w:rsid w:val="008C6FDA"/>
    <w:rsid w:val="00983D78"/>
    <w:rsid w:val="00991D95"/>
    <w:rsid w:val="009C42E5"/>
    <w:rsid w:val="009C639B"/>
    <w:rsid w:val="009D2378"/>
    <w:rsid w:val="00A05157"/>
    <w:rsid w:val="00A25ED5"/>
    <w:rsid w:val="00A303B7"/>
    <w:rsid w:val="00A45DC5"/>
    <w:rsid w:val="00AA72D6"/>
    <w:rsid w:val="00AA7F94"/>
    <w:rsid w:val="00B121E0"/>
    <w:rsid w:val="00B1604D"/>
    <w:rsid w:val="00B4395C"/>
    <w:rsid w:val="00BE24A6"/>
    <w:rsid w:val="00BF5AC2"/>
    <w:rsid w:val="00C0703D"/>
    <w:rsid w:val="00C91F92"/>
    <w:rsid w:val="00D21395"/>
    <w:rsid w:val="00D35E60"/>
    <w:rsid w:val="00D96AD0"/>
    <w:rsid w:val="00DA13C5"/>
    <w:rsid w:val="00DB78BA"/>
    <w:rsid w:val="00DF3397"/>
    <w:rsid w:val="00E25722"/>
    <w:rsid w:val="00E45CD7"/>
    <w:rsid w:val="00E5739C"/>
    <w:rsid w:val="00E639B5"/>
    <w:rsid w:val="00E64BBE"/>
    <w:rsid w:val="00E71456"/>
    <w:rsid w:val="00EE3B8D"/>
    <w:rsid w:val="00EF58B4"/>
    <w:rsid w:val="00F171A0"/>
    <w:rsid w:val="00F44BD6"/>
    <w:rsid w:val="00F67582"/>
    <w:rsid w:val="00F90513"/>
    <w:rsid w:val="00FA3398"/>
    <w:rsid w:val="00FC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2970</Words>
  <Characters>1693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Paškauskienė</dc:creator>
  <cp:keywords/>
  <dc:description/>
  <cp:lastModifiedBy>PC31</cp:lastModifiedBy>
  <cp:revision>3</cp:revision>
  <dcterms:created xsi:type="dcterms:W3CDTF">2023-10-31T12:37:00Z</dcterms:created>
  <dcterms:modified xsi:type="dcterms:W3CDTF">2023-10-31T12:38:00Z</dcterms:modified>
</cp:coreProperties>
</file>